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C0E08" w14:textId="519D52D7" w:rsidR="00083D51" w:rsidRPr="00E9579E" w:rsidRDefault="00083D51" w:rsidP="0022502A">
      <w:pPr>
        <w:pageBreakBefore/>
        <w:shd w:val="clear" w:color="auto" w:fill="FFFFFF" w:themeFill="background1"/>
        <w:spacing w:before="120" w:after="120" w:line="240" w:lineRule="auto"/>
        <w:jc w:val="left"/>
        <w:outlineLvl w:val="0"/>
        <w:rPr>
          <w:rFonts w:asciiTheme="minorHAnsi" w:hAnsiTheme="minorHAnsi" w:cstheme="minorHAnsi"/>
          <w:b/>
          <w:sz w:val="20"/>
        </w:rPr>
      </w:pPr>
      <w:bookmarkStart w:id="0" w:name="_Toc89845076"/>
      <w:r w:rsidRPr="00E9579E">
        <w:rPr>
          <w:rFonts w:asciiTheme="minorHAnsi" w:hAnsiTheme="minorHAnsi" w:cstheme="minorHAnsi"/>
          <w:b/>
          <w:sz w:val="20"/>
        </w:rPr>
        <w:t>ZAŁĄCZNIK NR</w:t>
      </w:r>
      <w:r w:rsidR="006777A0">
        <w:rPr>
          <w:rFonts w:asciiTheme="minorHAnsi" w:hAnsiTheme="minorHAnsi" w:cstheme="minorHAnsi"/>
          <w:b/>
          <w:sz w:val="20"/>
        </w:rPr>
        <w:t xml:space="preserve"> 2</w:t>
      </w:r>
      <w:r w:rsidR="00233815">
        <w:rPr>
          <w:rFonts w:asciiTheme="minorHAnsi" w:hAnsiTheme="minorHAnsi" w:cstheme="minorHAnsi"/>
          <w:b/>
          <w:sz w:val="20"/>
        </w:rPr>
        <w:t xml:space="preserve"> </w:t>
      </w:r>
      <w:r w:rsidRPr="00E9579E">
        <w:rPr>
          <w:rFonts w:asciiTheme="minorHAnsi" w:hAnsiTheme="minorHAnsi" w:cstheme="minorHAnsi"/>
          <w:b/>
          <w:sz w:val="20"/>
        </w:rPr>
        <w:t xml:space="preserve">DO </w:t>
      </w:r>
      <w:r w:rsidR="00233815">
        <w:rPr>
          <w:rFonts w:asciiTheme="minorHAnsi" w:hAnsiTheme="minorHAnsi" w:cstheme="minorHAnsi"/>
          <w:b/>
          <w:sz w:val="20"/>
        </w:rPr>
        <w:t>INFORMACJI</w:t>
      </w:r>
      <w:r w:rsidRPr="00E9579E">
        <w:rPr>
          <w:rFonts w:asciiTheme="minorHAnsi" w:hAnsiTheme="minorHAnsi" w:cstheme="minorHAnsi"/>
          <w:b/>
          <w:sz w:val="20"/>
        </w:rPr>
        <w:t xml:space="preserve"> – </w:t>
      </w:r>
      <w:r w:rsidR="00EF1971">
        <w:rPr>
          <w:rFonts w:asciiTheme="minorHAnsi" w:hAnsiTheme="minorHAnsi" w:cstheme="minorHAnsi"/>
          <w:b/>
          <w:sz w:val="20"/>
        </w:rPr>
        <w:t xml:space="preserve">wzór </w:t>
      </w:r>
      <w:r w:rsidRPr="00E9579E">
        <w:rPr>
          <w:rFonts w:asciiTheme="minorHAnsi" w:hAnsiTheme="minorHAnsi" w:cstheme="minorHAnsi"/>
          <w:b/>
          <w:sz w:val="20"/>
        </w:rPr>
        <w:t>OŚWIADCZENI</w:t>
      </w:r>
      <w:r w:rsidR="00EF1971">
        <w:rPr>
          <w:rFonts w:asciiTheme="minorHAnsi" w:hAnsiTheme="minorHAnsi" w:cstheme="minorHAnsi"/>
          <w:b/>
          <w:sz w:val="20"/>
        </w:rPr>
        <w:t>A</w:t>
      </w:r>
      <w:r w:rsidRPr="00E9579E">
        <w:rPr>
          <w:rFonts w:asciiTheme="minorHAnsi" w:hAnsiTheme="minorHAnsi" w:cstheme="minorHAnsi"/>
          <w:b/>
          <w:sz w:val="20"/>
        </w:rPr>
        <w:t xml:space="preserve"> O NIEZALEGANIU  Z OPŁATAMI (US ORAZ ZUS)</w:t>
      </w:r>
      <w:bookmarkEnd w:id="0"/>
    </w:p>
    <w:p w14:paraId="6F4324D7" w14:textId="0CE98D2F" w:rsidR="00083D51" w:rsidRDefault="00083D51" w:rsidP="0022502A">
      <w:pPr>
        <w:pStyle w:val="Bezodstpw"/>
        <w:spacing w:before="120" w:after="120"/>
        <w:rPr>
          <w:rFonts w:cstheme="minorHAnsi"/>
        </w:rPr>
      </w:pPr>
    </w:p>
    <w:p w14:paraId="093846B1" w14:textId="77777777" w:rsidR="00083D51" w:rsidRDefault="00083D51" w:rsidP="0022502A">
      <w:pPr>
        <w:pStyle w:val="Bezodstpw"/>
        <w:spacing w:before="120" w:after="120"/>
        <w:rPr>
          <w:rFonts w:cstheme="minorHAnsi"/>
          <w:sz w:val="12"/>
          <w:szCs w:val="12"/>
        </w:rPr>
      </w:pPr>
    </w:p>
    <w:p w14:paraId="43C70C84" w14:textId="77777777" w:rsidR="0083190A" w:rsidRDefault="0083190A" w:rsidP="0022502A">
      <w:pPr>
        <w:pStyle w:val="Bezodstpw"/>
        <w:spacing w:before="120" w:after="120"/>
        <w:rPr>
          <w:rFonts w:cstheme="minorHAnsi"/>
          <w:sz w:val="12"/>
          <w:szCs w:val="12"/>
        </w:rPr>
      </w:pPr>
    </w:p>
    <w:p w14:paraId="19B3A556" w14:textId="77777777" w:rsidR="00083D51" w:rsidRDefault="00083D51" w:rsidP="0022502A">
      <w:pPr>
        <w:pStyle w:val="Bezodstpw"/>
        <w:spacing w:before="120" w:after="120"/>
        <w:rPr>
          <w:rFonts w:cstheme="minorHAnsi"/>
          <w:sz w:val="12"/>
          <w:szCs w:val="12"/>
        </w:rPr>
      </w:pPr>
    </w:p>
    <w:p w14:paraId="7DE9476F" w14:textId="7C02FD12" w:rsidR="00083D51" w:rsidRPr="0010721C" w:rsidRDefault="00083D51" w:rsidP="00041313">
      <w:pPr>
        <w:pStyle w:val="Bezodstpw"/>
        <w:contextualSpacing/>
        <w:rPr>
          <w:rFonts w:ascii="Verdana" w:hAnsi="Verdana" w:cstheme="minorHAnsi"/>
          <w:sz w:val="12"/>
          <w:szCs w:val="12"/>
        </w:rPr>
      </w:pPr>
      <w:r w:rsidRPr="0010721C">
        <w:rPr>
          <w:rFonts w:ascii="Verdana" w:hAnsi="Verdana" w:cstheme="minorHAnsi"/>
          <w:sz w:val="12"/>
          <w:szCs w:val="12"/>
        </w:rPr>
        <w:t xml:space="preserve">              ( pieczęć firmowa Wykonawcy)</w:t>
      </w:r>
    </w:p>
    <w:p w14:paraId="79666CED" w14:textId="77777777" w:rsidR="00083D51" w:rsidRPr="0010721C" w:rsidRDefault="00083D51" w:rsidP="00041313">
      <w:pPr>
        <w:spacing w:line="240" w:lineRule="auto"/>
        <w:contextualSpacing/>
        <w:rPr>
          <w:rFonts w:ascii="Verdana" w:hAnsi="Verdana" w:cstheme="minorHAnsi"/>
        </w:rPr>
      </w:pPr>
      <w:r w:rsidRPr="0010721C">
        <w:rPr>
          <w:rFonts w:ascii="Verdana" w:hAnsi="Verdana" w:cstheme="minorHAnsi"/>
        </w:rPr>
        <w:t>..........................................</w:t>
      </w:r>
    </w:p>
    <w:p w14:paraId="696DA6D2" w14:textId="77777777" w:rsidR="00083D51" w:rsidRPr="00041313" w:rsidRDefault="00083D51" w:rsidP="00041313">
      <w:pPr>
        <w:spacing w:line="240" w:lineRule="auto"/>
        <w:ind w:firstLine="708"/>
        <w:contextualSpacing/>
        <w:rPr>
          <w:rFonts w:ascii="Verdana" w:hAnsi="Verdana" w:cstheme="minorHAnsi"/>
          <w:sz w:val="16"/>
          <w:szCs w:val="14"/>
        </w:rPr>
      </w:pPr>
      <w:r w:rsidRPr="00041313">
        <w:rPr>
          <w:rFonts w:ascii="Verdana" w:hAnsi="Verdana" w:cstheme="minorHAnsi"/>
          <w:sz w:val="16"/>
          <w:szCs w:val="14"/>
        </w:rPr>
        <w:t>Dane oferenta</w:t>
      </w:r>
    </w:p>
    <w:p w14:paraId="2EA5C7B1" w14:textId="77777777" w:rsidR="00083D51" w:rsidRPr="00AE6DC5" w:rsidRDefault="00083D51" w:rsidP="0022502A">
      <w:pPr>
        <w:pStyle w:val="Bezodstpw"/>
        <w:spacing w:before="120" w:after="120"/>
        <w:rPr>
          <w:rFonts w:cstheme="minorHAnsi"/>
        </w:rPr>
      </w:pPr>
    </w:p>
    <w:p w14:paraId="28EA9F61" w14:textId="77777777" w:rsidR="00083D51" w:rsidRPr="00AE6DC5" w:rsidRDefault="00083D51" w:rsidP="0022502A">
      <w:pPr>
        <w:pStyle w:val="Bezodstpw"/>
        <w:spacing w:before="120" w:after="120"/>
        <w:rPr>
          <w:rFonts w:cstheme="minorHAnsi"/>
        </w:rPr>
      </w:pPr>
    </w:p>
    <w:p w14:paraId="4BF10A0E" w14:textId="77777777" w:rsidR="00083D51" w:rsidRPr="00AE6DC5" w:rsidRDefault="00083D51" w:rsidP="0022502A">
      <w:pPr>
        <w:pStyle w:val="Bezodstpw"/>
        <w:spacing w:before="120" w:after="120"/>
        <w:rPr>
          <w:rFonts w:cstheme="minorHAnsi"/>
        </w:rPr>
      </w:pPr>
    </w:p>
    <w:p w14:paraId="791B8F4D" w14:textId="77777777" w:rsidR="00083D51" w:rsidRPr="005B2E5A" w:rsidRDefault="00083D51" w:rsidP="0022502A">
      <w:pPr>
        <w:pStyle w:val="Bezodstpw"/>
        <w:spacing w:before="120" w:after="120"/>
        <w:rPr>
          <w:rFonts w:cstheme="minorHAnsi"/>
        </w:rPr>
      </w:pPr>
    </w:p>
    <w:p w14:paraId="31558378" w14:textId="77777777" w:rsidR="00083D51" w:rsidRPr="0010721C" w:rsidRDefault="00083D51" w:rsidP="0022502A">
      <w:pPr>
        <w:pStyle w:val="Bezodstpw"/>
        <w:spacing w:before="120" w:after="120"/>
        <w:jc w:val="center"/>
        <w:rPr>
          <w:rFonts w:ascii="Verdana" w:hAnsi="Verdana" w:cstheme="minorHAnsi"/>
          <w:b/>
          <w:sz w:val="18"/>
          <w:szCs w:val="18"/>
        </w:rPr>
      </w:pPr>
      <w:r w:rsidRPr="0010721C">
        <w:rPr>
          <w:rFonts w:ascii="Verdana" w:hAnsi="Verdana" w:cstheme="minorHAnsi"/>
          <w:b/>
          <w:sz w:val="18"/>
          <w:szCs w:val="18"/>
        </w:rPr>
        <w:t>OŚWIADCZENIE</w:t>
      </w:r>
    </w:p>
    <w:p w14:paraId="38A16E3B" w14:textId="77777777" w:rsidR="00083D51" w:rsidRPr="0010721C" w:rsidRDefault="00083D51" w:rsidP="0022502A">
      <w:pPr>
        <w:spacing w:before="120" w:after="120" w:line="240" w:lineRule="auto"/>
        <w:rPr>
          <w:rFonts w:ascii="Verdana" w:hAnsi="Verdana" w:cstheme="minorHAnsi"/>
          <w:b/>
          <w:sz w:val="18"/>
          <w:szCs w:val="18"/>
        </w:rPr>
      </w:pPr>
    </w:p>
    <w:p w14:paraId="240EACE5" w14:textId="77777777" w:rsidR="00083D51" w:rsidRPr="0010721C" w:rsidRDefault="00083D51" w:rsidP="0022502A">
      <w:pPr>
        <w:spacing w:before="120" w:after="120" w:line="240" w:lineRule="auto"/>
        <w:jc w:val="center"/>
        <w:rPr>
          <w:rFonts w:ascii="Verdana" w:hAnsi="Verdana" w:cstheme="minorHAnsi"/>
          <w:b/>
          <w:sz w:val="18"/>
          <w:szCs w:val="18"/>
        </w:rPr>
      </w:pPr>
      <w:r w:rsidRPr="0010721C">
        <w:rPr>
          <w:rFonts w:ascii="Verdana" w:hAnsi="Verdana" w:cstheme="minorHAnsi"/>
          <w:b/>
          <w:sz w:val="18"/>
          <w:szCs w:val="18"/>
        </w:rPr>
        <w:t xml:space="preserve">dot. informacji o niezaleganiu z opłatami w zakresie US oraz ZUS </w:t>
      </w:r>
    </w:p>
    <w:p w14:paraId="620B9066" w14:textId="77777777" w:rsidR="00083D51" w:rsidRPr="0010721C" w:rsidRDefault="00083D51" w:rsidP="0022502A">
      <w:pPr>
        <w:spacing w:before="120" w:after="120" w:line="240" w:lineRule="auto"/>
        <w:rPr>
          <w:rFonts w:ascii="Verdana" w:hAnsi="Verdana" w:cstheme="minorHAnsi"/>
          <w:b/>
          <w:sz w:val="18"/>
          <w:szCs w:val="18"/>
        </w:rPr>
      </w:pPr>
    </w:p>
    <w:p w14:paraId="70AF96A2" w14:textId="77777777" w:rsidR="00083D51" w:rsidRPr="0010721C" w:rsidRDefault="00083D51" w:rsidP="0022502A">
      <w:pPr>
        <w:spacing w:before="120" w:after="120" w:line="240" w:lineRule="auto"/>
        <w:rPr>
          <w:rFonts w:ascii="Verdana" w:hAnsi="Verdana" w:cstheme="minorHAnsi"/>
          <w:sz w:val="18"/>
          <w:szCs w:val="18"/>
          <w:lang w:eastAsia="pl-PL"/>
        </w:rPr>
      </w:pPr>
      <w:r w:rsidRPr="0010721C">
        <w:rPr>
          <w:rFonts w:ascii="Verdana" w:hAnsi="Verdana" w:cstheme="minorHAnsi"/>
          <w:sz w:val="18"/>
          <w:szCs w:val="18"/>
        </w:rPr>
        <w:t xml:space="preserve">Oświadczam/-y*, że </w:t>
      </w:r>
      <w:r w:rsidRPr="0010721C">
        <w:rPr>
          <w:rFonts w:ascii="Verdana" w:hAnsi="Verdana" w:cstheme="minorHAnsi"/>
          <w:sz w:val="18"/>
          <w:szCs w:val="18"/>
          <w:lang w:eastAsia="pl-PL"/>
        </w:rPr>
        <w:t>nie zalegam/y* z opłacaniem podatków / uzyskaliśmy przewidziane prawem zwolnienie, odroczenie lub rozłożenie na raty zaległych płatności lub wstrzymanie w całości wykonania decyzji właściwego organu.</w:t>
      </w:r>
    </w:p>
    <w:p w14:paraId="1B32AF2D" w14:textId="77777777" w:rsidR="00083D51" w:rsidRPr="0010721C" w:rsidRDefault="00083D51" w:rsidP="0022502A">
      <w:pPr>
        <w:spacing w:before="120" w:after="120" w:line="240" w:lineRule="auto"/>
        <w:rPr>
          <w:rFonts w:ascii="Verdana" w:hAnsi="Verdana" w:cstheme="minorHAnsi"/>
          <w:sz w:val="18"/>
          <w:szCs w:val="18"/>
          <w:lang w:eastAsia="pl-PL"/>
        </w:rPr>
      </w:pPr>
      <w:r w:rsidRPr="0010721C">
        <w:rPr>
          <w:rFonts w:ascii="Verdana" w:hAnsi="Verdana" w:cstheme="minorHAnsi"/>
          <w:sz w:val="18"/>
          <w:szCs w:val="18"/>
        </w:rPr>
        <w:t xml:space="preserve">Oświadczam/-y*, że </w:t>
      </w:r>
      <w:r w:rsidRPr="0010721C">
        <w:rPr>
          <w:rFonts w:ascii="Verdana" w:hAnsi="Verdana" w:cstheme="minorHAnsi"/>
          <w:sz w:val="18"/>
          <w:szCs w:val="18"/>
          <w:lang w:eastAsia="pl-PL"/>
        </w:rPr>
        <w:t>nie zalegam/y* z opłacaniem składek na ubezpieczenia zdrowotne i społeczne / uzyskaliśmy przewidziane prawem zwolnienie, odroczenie lub rozłożenie na raty zaległych płatności lub wstrzymanie w całości wykonania decyzji właściwego organu</w:t>
      </w:r>
    </w:p>
    <w:p w14:paraId="0277219A" w14:textId="77777777" w:rsidR="00083D51" w:rsidRPr="00065A5B" w:rsidRDefault="00083D51" w:rsidP="0022502A">
      <w:pPr>
        <w:spacing w:before="120" w:after="120" w:line="240" w:lineRule="auto"/>
        <w:rPr>
          <w:rFonts w:asciiTheme="minorHAnsi" w:hAnsiTheme="minorHAnsi" w:cstheme="minorHAnsi"/>
        </w:rPr>
      </w:pPr>
      <w:r w:rsidRPr="0010721C">
        <w:rPr>
          <w:rFonts w:ascii="Verdana" w:hAnsi="Verdana" w:cstheme="minorHAnsi"/>
          <w:sz w:val="18"/>
          <w:szCs w:val="18"/>
        </w:rPr>
        <w:t>* - niepotrzebne skreślić</w:t>
      </w:r>
    </w:p>
    <w:p w14:paraId="2F50B2AA" w14:textId="77777777" w:rsidR="00083D51" w:rsidRPr="00065A5B" w:rsidRDefault="00083D51" w:rsidP="0022502A">
      <w:pPr>
        <w:spacing w:before="120" w:after="120" w:line="240" w:lineRule="auto"/>
        <w:rPr>
          <w:rFonts w:asciiTheme="minorHAnsi" w:hAnsiTheme="minorHAnsi" w:cstheme="minorHAnsi"/>
          <w:b/>
        </w:rPr>
      </w:pPr>
    </w:p>
    <w:p w14:paraId="2EA69097" w14:textId="77777777" w:rsidR="00083D51" w:rsidRPr="00065A5B" w:rsidRDefault="00083D51" w:rsidP="00083D51">
      <w:pPr>
        <w:rPr>
          <w:rFonts w:asciiTheme="minorHAnsi" w:hAnsiTheme="minorHAnsi" w:cstheme="minorHAnsi"/>
        </w:rPr>
      </w:pPr>
    </w:p>
    <w:p w14:paraId="4705A9F3" w14:textId="77777777" w:rsidR="00083D51" w:rsidRPr="00065A5B" w:rsidRDefault="00083D51" w:rsidP="00083D51">
      <w:pPr>
        <w:rPr>
          <w:rFonts w:asciiTheme="minorHAnsi" w:hAnsiTheme="minorHAnsi" w:cstheme="minorHAnsi"/>
        </w:rPr>
      </w:pPr>
    </w:p>
    <w:p w14:paraId="30787009" w14:textId="77777777" w:rsidR="00083D51" w:rsidRPr="00105D14" w:rsidRDefault="00083D51" w:rsidP="00083D51">
      <w:pPr>
        <w:ind w:left="-284" w:right="-993"/>
        <w:rPr>
          <w:rFonts w:ascii="Calibri" w:hAnsi="Calibri" w:cs="Calibri"/>
          <w:szCs w:val="22"/>
        </w:rPr>
      </w:pPr>
      <w:r w:rsidRPr="0010721C">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45AB44FF" w14:textId="197F2BAD" w:rsidR="002B74FF" w:rsidRPr="0010721C" w:rsidRDefault="00083D51" w:rsidP="00821F87">
      <w:pPr>
        <w:pStyle w:val="Nagwek"/>
        <w:tabs>
          <w:tab w:val="left" w:pos="708"/>
        </w:tabs>
        <w:spacing w:line="300" w:lineRule="auto"/>
        <w:ind w:left="5812"/>
        <w:rPr>
          <w:rFonts w:ascii="Verdana" w:hAnsi="Verdana" w:cs="Arial"/>
          <w:sz w:val="12"/>
          <w:szCs w:val="12"/>
        </w:rPr>
      </w:pPr>
      <w:r w:rsidRPr="0010721C">
        <w:rPr>
          <w:rFonts w:ascii="Verdana" w:hAnsi="Verdana" w:cs="Calibri"/>
          <w:sz w:val="12"/>
          <w:szCs w:val="12"/>
        </w:rPr>
        <w:t>Podpis osób uprawnionych do składania oświadczeń woli w imieniu Wykonawcy oraz pieczątka / pieczątki</w:t>
      </w:r>
    </w:p>
    <w:p w14:paraId="0D0D5EA8" w14:textId="77777777" w:rsidR="002B74FF" w:rsidRPr="002B74FF" w:rsidRDefault="002B74FF" w:rsidP="002B74FF"/>
    <w:p w14:paraId="57077AE6" w14:textId="77777777" w:rsidR="002B74FF" w:rsidRPr="002B74FF" w:rsidRDefault="002B74FF" w:rsidP="002B74FF"/>
    <w:p w14:paraId="6131EC23" w14:textId="77777777" w:rsidR="002B74FF" w:rsidRPr="002B74FF" w:rsidRDefault="002B74FF" w:rsidP="002B74FF"/>
    <w:p w14:paraId="6356735B" w14:textId="77777777" w:rsidR="002B74FF" w:rsidRPr="002B74FF" w:rsidRDefault="002B74FF" w:rsidP="002B74FF"/>
    <w:p w14:paraId="020BD413" w14:textId="77777777" w:rsidR="002B74FF" w:rsidRPr="002B74FF" w:rsidRDefault="002B74FF" w:rsidP="002B74FF"/>
    <w:p w14:paraId="40B5B228" w14:textId="77777777" w:rsidR="002B74FF" w:rsidRPr="002B74FF" w:rsidRDefault="002B74FF" w:rsidP="002B74FF"/>
    <w:p w14:paraId="7BCEC26F" w14:textId="77777777" w:rsidR="002B74FF" w:rsidRPr="002B74FF" w:rsidRDefault="002B74FF" w:rsidP="002B74FF"/>
    <w:p w14:paraId="3EBB41A6" w14:textId="0CB53C4B" w:rsidR="002B74FF" w:rsidRDefault="002B74FF" w:rsidP="002B74FF"/>
    <w:p w14:paraId="1FD6B874" w14:textId="15C8CBEA" w:rsidR="002B74FF" w:rsidRDefault="002B74FF" w:rsidP="002B74FF"/>
    <w:p w14:paraId="5343935E" w14:textId="588E71BF" w:rsidR="00083D51" w:rsidRDefault="00083D51" w:rsidP="002B74FF"/>
    <w:sectPr w:rsidR="00083D51" w:rsidSect="0022502A">
      <w:headerReference w:type="default" r:id="rId10"/>
      <w:footerReference w:type="default" r:id="rId11"/>
      <w:headerReference w:type="first" r:id="rId12"/>
      <w:pgSz w:w="11906" w:h="16838"/>
      <w:pgMar w:top="1304" w:right="1361" w:bottom="567" w:left="1361" w:header="425"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altName w:val="Verdan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10721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77777777"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7C42ACF8"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FF7EFF">
      <w:rPr>
        <w:rFonts w:ascii="Trebuchet MS" w:hAnsi="Trebuchet MS"/>
        <w:color w:val="000000" w:themeColor="text1"/>
        <w:sz w:val="14"/>
        <w:szCs w:val="18"/>
      </w:rPr>
      <w:t>: „Dostawa sprzętu ciężkiego”</w:t>
    </w:r>
  </w:p>
  <w:p w14:paraId="3C598702" w14:textId="1286B31E" w:rsidR="0035401F" w:rsidRDefault="0035401F" w:rsidP="0035401F">
    <w:pPr>
      <w:pStyle w:val="Nagwek"/>
      <w:rPr>
        <w:rFonts w:ascii="Trebuchet MS" w:hAnsi="Trebuchet MS"/>
        <w:color w:val="000000" w:themeColor="text1"/>
        <w:sz w:val="14"/>
        <w:szCs w:val="18"/>
      </w:rPr>
    </w:pPr>
    <w:r w:rsidRPr="007F151B">
      <w:rPr>
        <w:rFonts w:ascii="Trebuchet MS" w:hAnsi="Trebuchet MS"/>
        <w:color w:val="000000" w:themeColor="text1"/>
        <w:sz w:val="14"/>
        <w:szCs w:val="18"/>
      </w:rPr>
      <w:t>POST/EKO/EKO/FZ/</w:t>
    </w:r>
    <w:r w:rsidR="00FF7EFF">
      <w:rPr>
        <w:rFonts w:ascii="Trebuchet MS" w:hAnsi="Trebuchet MS"/>
        <w:color w:val="000000" w:themeColor="text1"/>
        <w:sz w:val="14"/>
        <w:szCs w:val="18"/>
      </w:rPr>
      <w:t>00033</w:t>
    </w:r>
    <w:r w:rsidRPr="007F151B">
      <w:rPr>
        <w:rFonts w:ascii="Trebuchet MS" w:hAnsi="Trebuchet MS"/>
        <w:color w:val="000000" w:themeColor="text1"/>
        <w:sz w:val="14"/>
        <w:szCs w:val="18"/>
      </w:rPr>
      <w:t>/2025</w:t>
    </w:r>
  </w:p>
  <w:p w14:paraId="39998220" w14:textId="77777777" w:rsidR="00030B16" w:rsidRDefault="00030B16" w:rsidP="00030B16">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7DA94" w14:textId="77777777" w:rsidR="00233815" w:rsidRPr="0010721C" w:rsidRDefault="00233815" w:rsidP="00233815">
    <w:pPr>
      <w:suppressAutoHyphens/>
      <w:ind w:right="187"/>
      <w:rPr>
        <w:rFonts w:ascii="Trebuchet MS" w:hAnsi="Trebuchet MS"/>
        <w:color w:val="000000" w:themeColor="text1"/>
        <w:sz w:val="14"/>
        <w:szCs w:val="18"/>
      </w:rPr>
    </w:pPr>
    <w:bookmarkStart w:id="1" w:name="_Hlk172537524"/>
    <w:bookmarkStart w:id="2" w:name="_Hlk172537525"/>
    <w:bookmarkStart w:id="3" w:name="_Hlk172537531"/>
    <w:bookmarkStart w:id="4" w:name="_Hlk172537532"/>
    <w:bookmarkStart w:id="5" w:name="_Hlk172537548"/>
    <w:bookmarkStart w:id="6" w:name="_Hlk172537549"/>
    <w:r w:rsidRPr="00CF5636">
      <w:rPr>
        <w:noProof/>
        <w:color w:val="7F7F7F" w:themeColor="text1" w:themeTint="80"/>
      </w:rPr>
      <w:drawing>
        <wp:anchor distT="0" distB="0" distL="114300" distR="114300" simplePos="0" relativeHeight="251663360" behindDoc="0" locked="0" layoutInCell="1" allowOverlap="1" wp14:anchorId="4C73E66A" wp14:editId="155B4BEC">
          <wp:simplePos x="0" y="0"/>
          <wp:positionH relativeFrom="page">
            <wp:posOffset>6078574</wp:posOffset>
          </wp:positionH>
          <wp:positionV relativeFrom="page">
            <wp:posOffset>121202</wp:posOffset>
          </wp:positionV>
          <wp:extent cx="839470" cy="564515"/>
          <wp:effectExtent l="0" t="0" r="0" b="6985"/>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Pr>
        <w:rFonts w:ascii="Trebuchet MS" w:hAnsi="Trebuchet MS"/>
        <w:color w:val="000000" w:themeColor="text1"/>
        <w:sz w:val="14"/>
        <w:szCs w:val="18"/>
      </w:rPr>
      <w:t>Informacja o DSZ</w:t>
    </w:r>
  </w:p>
  <w:p w14:paraId="3776B6E5" w14:textId="502CDA2B" w:rsidR="00233815" w:rsidRPr="006777A0" w:rsidRDefault="006777A0" w:rsidP="00233815">
    <w:pPr>
      <w:pStyle w:val="Nagwek"/>
      <w:tabs>
        <w:tab w:val="center" w:pos="4253"/>
      </w:tabs>
      <w:rPr>
        <w:rFonts w:ascii="Trebuchet MS" w:hAnsi="Trebuchet MS"/>
        <w:color w:val="000000" w:themeColor="text1"/>
        <w:sz w:val="14"/>
        <w:szCs w:val="18"/>
      </w:rPr>
    </w:pPr>
    <w:bookmarkStart w:id="7" w:name="_Hlk209175489"/>
    <w:r w:rsidRPr="006777A0">
      <w:rPr>
        <w:rFonts w:ascii="Trebuchet MS" w:hAnsi="Trebuchet MS"/>
        <w:sz w:val="14"/>
        <w:szCs w:val="14"/>
      </w:rPr>
      <w:t>„Dostawa części zamiennych do sprzętu ciężkiego do PGE Ekoserwis S.A.”</w:t>
    </w:r>
    <w:bookmarkEnd w:id="7"/>
  </w:p>
  <w:bookmarkEnd w:id="1"/>
  <w:bookmarkEnd w:id="2"/>
  <w:bookmarkEnd w:id="3"/>
  <w:bookmarkEnd w:id="4"/>
  <w:bookmarkEnd w:id="5"/>
  <w:bookmarkEnd w:id="6"/>
  <w:p w14:paraId="57FDA2D4" w14:textId="77777777" w:rsidR="00210CCC" w:rsidRDefault="00210CCC" w:rsidP="00247B22">
    <w:pPr>
      <w:pStyle w:val="Nagwek"/>
      <w:pBdr>
        <w:bottom w:val="single" w:sz="4" w:space="1" w:color="auto"/>
      </w:pBdr>
    </w:pPr>
  </w:p>
  <w:p w14:paraId="017B172C" w14:textId="77777777" w:rsidR="006777A0" w:rsidRDefault="006777A0" w:rsidP="00247B22">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834C936C"/>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ascii="Verdana" w:hAnsi="Verdana" w:hint="default"/>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10B401DC"/>
    <w:multiLevelType w:val="multilevel"/>
    <w:tmpl w:val="5AACF2B4"/>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B27361"/>
    <w:multiLevelType w:val="multilevel"/>
    <w:tmpl w:val="27EE412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F80B85"/>
    <w:multiLevelType w:val="multilevel"/>
    <w:tmpl w:val="91EA3A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Verdana" w:hAnsi="Verdana" w:cstheme="minorHAnsi"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AF90A01"/>
    <w:multiLevelType w:val="hybridMultilevel"/>
    <w:tmpl w:val="133AEB0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D96407B"/>
    <w:multiLevelType w:val="multilevel"/>
    <w:tmpl w:val="B128DB5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AF7217C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3C28B3"/>
    <w:multiLevelType w:val="multilevel"/>
    <w:tmpl w:val="5BF07F9C"/>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D9651CE"/>
    <w:multiLevelType w:val="hybridMultilevel"/>
    <w:tmpl w:val="3F5C3CA4"/>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BA0737B"/>
    <w:multiLevelType w:val="multilevel"/>
    <w:tmpl w:val="1026FED2"/>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88A6ADB"/>
    <w:multiLevelType w:val="multilevel"/>
    <w:tmpl w:val="D38056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Verdana" w:hAnsi="Verdana" w:hint="default"/>
        <w:sz w:val="18"/>
        <w:szCs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ADE4874"/>
    <w:multiLevelType w:val="hybridMultilevel"/>
    <w:tmpl w:val="B7B0545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5B226426"/>
    <w:multiLevelType w:val="multilevel"/>
    <w:tmpl w:val="24261788"/>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6D3B63"/>
    <w:multiLevelType w:val="hybridMultilevel"/>
    <w:tmpl w:val="00AABC8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7" w15:restartNumberingAfterBreak="0">
    <w:nsid w:val="6851457B"/>
    <w:multiLevelType w:val="multilevel"/>
    <w:tmpl w:val="C5FE14F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6CFB15EF"/>
    <w:multiLevelType w:val="hybridMultilevel"/>
    <w:tmpl w:val="3190AD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BC16861"/>
    <w:multiLevelType w:val="multilevel"/>
    <w:tmpl w:val="3FC8421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DA0850"/>
    <w:multiLevelType w:val="multilevel"/>
    <w:tmpl w:val="F33E4D98"/>
    <w:lvl w:ilvl="0">
      <w:start w:val="1"/>
      <w:numFmt w:val="decimal"/>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702"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i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7"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50"/>
  </w:num>
  <w:num w:numId="2" w16cid:durableId="1420328707">
    <w:abstractNumId w:val="26"/>
  </w:num>
  <w:num w:numId="3" w16cid:durableId="932280067">
    <w:abstractNumId w:val="10"/>
  </w:num>
  <w:num w:numId="4" w16cid:durableId="739211227">
    <w:abstractNumId w:val="5"/>
  </w:num>
  <w:num w:numId="5" w16cid:durableId="1095437046">
    <w:abstractNumId w:val="47"/>
  </w:num>
  <w:num w:numId="6" w16cid:durableId="224225050">
    <w:abstractNumId w:val="23"/>
  </w:num>
  <w:num w:numId="7" w16cid:durableId="998079395">
    <w:abstractNumId w:val="16"/>
  </w:num>
  <w:num w:numId="8" w16cid:durableId="999163165">
    <w:abstractNumId w:val="35"/>
  </w:num>
  <w:num w:numId="9" w16cid:durableId="1373579072">
    <w:abstractNumId w:val="54"/>
  </w:num>
  <w:num w:numId="10" w16cid:durableId="1367758300">
    <w:abstractNumId w:val="14"/>
  </w:num>
  <w:num w:numId="11" w16cid:durableId="323555969">
    <w:abstractNumId w:val="43"/>
  </w:num>
  <w:num w:numId="12" w16cid:durableId="2013992136">
    <w:abstractNumId w:val="41"/>
  </w:num>
  <w:num w:numId="13" w16cid:durableId="1861240198">
    <w:abstractNumId w:val="31"/>
  </w:num>
  <w:num w:numId="14" w16cid:durableId="1973898031">
    <w:abstractNumId w:val="22"/>
  </w:num>
  <w:num w:numId="15" w16cid:durableId="51581906">
    <w:abstractNumId w:val="12"/>
  </w:num>
  <w:num w:numId="16" w16cid:durableId="1169715936">
    <w:abstractNumId w:val="34"/>
  </w:num>
  <w:num w:numId="17" w16cid:durableId="571812105">
    <w:abstractNumId w:val="38"/>
  </w:num>
  <w:num w:numId="18" w16cid:durableId="1663702868">
    <w:abstractNumId w:val="32"/>
  </w:num>
  <w:num w:numId="19" w16cid:durableId="2061512040">
    <w:abstractNumId w:val="55"/>
  </w:num>
  <w:num w:numId="20" w16cid:durableId="281305614">
    <w:abstractNumId w:val="20"/>
  </w:num>
  <w:num w:numId="21" w16cid:durableId="1959724049">
    <w:abstractNumId w:val="9"/>
  </w:num>
  <w:num w:numId="22" w16cid:durableId="2067027203">
    <w:abstractNumId w:val="24"/>
  </w:num>
  <w:num w:numId="23" w16cid:durableId="991056396">
    <w:abstractNumId w:val="3"/>
  </w:num>
  <w:num w:numId="24" w16cid:durableId="2038969084">
    <w:abstractNumId w:val="51"/>
  </w:num>
  <w:num w:numId="25" w16cid:durableId="243148264">
    <w:abstractNumId w:val="36"/>
  </w:num>
  <w:num w:numId="26" w16cid:durableId="1151098596">
    <w:abstractNumId w:val="37"/>
  </w:num>
  <w:num w:numId="27" w16cid:durableId="1111902424">
    <w:abstractNumId w:val="46"/>
  </w:num>
  <w:num w:numId="28" w16cid:durableId="919099404">
    <w:abstractNumId w:val="25"/>
  </w:num>
  <w:num w:numId="29" w16cid:durableId="153225045">
    <w:abstractNumId w:val="58"/>
  </w:num>
  <w:num w:numId="30" w16cid:durableId="1801805899">
    <w:abstractNumId w:val="45"/>
  </w:num>
  <w:num w:numId="31" w16cid:durableId="1518040059">
    <w:abstractNumId w:val="33"/>
  </w:num>
  <w:num w:numId="32" w16cid:durableId="627928503">
    <w:abstractNumId w:val="21"/>
  </w:num>
  <w:num w:numId="33" w16cid:durableId="848057232">
    <w:abstractNumId w:val="13"/>
  </w:num>
  <w:num w:numId="34" w16cid:durableId="211694673">
    <w:abstractNumId w:val="17"/>
  </w:num>
  <w:num w:numId="35" w16cid:durableId="118651714">
    <w:abstractNumId w:val="53"/>
  </w:num>
  <w:num w:numId="36" w16cid:durableId="1768964474">
    <w:abstractNumId w:val="18"/>
  </w:num>
  <w:num w:numId="37" w16cid:durableId="2034189181">
    <w:abstractNumId w:val="6"/>
  </w:num>
  <w:num w:numId="38" w16cid:durableId="235558697">
    <w:abstractNumId w:val="7"/>
  </w:num>
  <w:num w:numId="39" w16cid:durableId="1932153778">
    <w:abstractNumId w:val="28"/>
  </w:num>
  <w:num w:numId="40" w16cid:durableId="1766150754">
    <w:abstractNumId w:val="29"/>
  </w:num>
  <w:num w:numId="41" w16cid:durableId="1546335574">
    <w:abstractNumId w:val="59"/>
  </w:num>
  <w:num w:numId="42" w16cid:durableId="2077893773">
    <w:abstractNumId w:val="57"/>
  </w:num>
  <w:num w:numId="43" w16cid:durableId="213779016">
    <w:abstractNumId w:val="8"/>
  </w:num>
  <w:num w:numId="44" w16cid:durableId="465899670">
    <w:abstractNumId w:val="4"/>
  </w:num>
  <w:num w:numId="45" w16cid:durableId="320886193">
    <w:abstractNumId w:val="52"/>
  </w:num>
  <w:num w:numId="46" w16cid:durableId="175198505">
    <w:abstractNumId w:val="39"/>
  </w:num>
  <w:num w:numId="47" w16cid:durableId="221982632">
    <w:abstractNumId w:val="49"/>
  </w:num>
  <w:num w:numId="48" w16cid:durableId="872037907">
    <w:abstractNumId w:val="19"/>
  </w:num>
  <w:num w:numId="49" w16cid:durableId="1862933143">
    <w:abstractNumId w:val="27"/>
  </w:num>
  <w:num w:numId="50" w16cid:durableId="616523389">
    <w:abstractNumId w:val="40"/>
  </w:num>
  <w:num w:numId="51" w16cid:durableId="631981506">
    <w:abstractNumId w:val="48"/>
  </w:num>
  <w:num w:numId="52" w16cid:durableId="348140082">
    <w:abstractNumId w:val="44"/>
  </w:num>
  <w:num w:numId="53" w16cid:durableId="774666229">
    <w:abstractNumId w:val="30"/>
  </w:num>
  <w:num w:numId="54" w16cid:durableId="525680190">
    <w:abstractNumId w:val="56"/>
  </w:num>
  <w:num w:numId="55" w16cid:durableId="863784595">
    <w:abstractNumId w:val="11"/>
  </w:num>
  <w:num w:numId="56" w16cid:durableId="1434714355">
    <w:abstractNumId w:val="15"/>
  </w:num>
  <w:num w:numId="57" w16cid:durableId="1650355182">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440A"/>
    <w:rsid w:val="00005A2C"/>
    <w:rsid w:val="0000626B"/>
    <w:rsid w:val="00006D95"/>
    <w:rsid w:val="000073DD"/>
    <w:rsid w:val="00011427"/>
    <w:rsid w:val="000126C0"/>
    <w:rsid w:val="00013A2B"/>
    <w:rsid w:val="000151F5"/>
    <w:rsid w:val="000153CF"/>
    <w:rsid w:val="00016C33"/>
    <w:rsid w:val="00020792"/>
    <w:rsid w:val="000225C0"/>
    <w:rsid w:val="00023786"/>
    <w:rsid w:val="00026E63"/>
    <w:rsid w:val="00030B16"/>
    <w:rsid w:val="00031ABB"/>
    <w:rsid w:val="00035D7C"/>
    <w:rsid w:val="00040C71"/>
    <w:rsid w:val="00041313"/>
    <w:rsid w:val="00042822"/>
    <w:rsid w:val="00044F7C"/>
    <w:rsid w:val="00047E9F"/>
    <w:rsid w:val="00050E52"/>
    <w:rsid w:val="00051197"/>
    <w:rsid w:val="000518A3"/>
    <w:rsid w:val="00055DFB"/>
    <w:rsid w:val="0005754C"/>
    <w:rsid w:val="00062C54"/>
    <w:rsid w:val="00062C96"/>
    <w:rsid w:val="00066564"/>
    <w:rsid w:val="00073B16"/>
    <w:rsid w:val="00080B2A"/>
    <w:rsid w:val="00082D23"/>
    <w:rsid w:val="00083D51"/>
    <w:rsid w:val="0008582E"/>
    <w:rsid w:val="00092A66"/>
    <w:rsid w:val="00096D8A"/>
    <w:rsid w:val="00096F2D"/>
    <w:rsid w:val="0009770A"/>
    <w:rsid w:val="000A31C6"/>
    <w:rsid w:val="000B3117"/>
    <w:rsid w:val="000B36E9"/>
    <w:rsid w:val="000C7F24"/>
    <w:rsid w:val="000C7F71"/>
    <w:rsid w:val="000D06F6"/>
    <w:rsid w:val="000D1591"/>
    <w:rsid w:val="000D1629"/>
    <w:rsid w:val="000D317D"/>
    <w:rsid w:val="000D3B2A"/>
    <w:rsid w:val="000D586C"/>
    <w:rsid w:val="000D73EE"/>
    <w:rsid w:val="000D756A"/>
    <w:rsid w:val="000D765A"/>
    <w:rsid w:val="000E4081"/>
    <w:rsid w:val="000F3815"/>
    <w:rsid w:val="000F5B2E"/>
    <w:rsid w:val="000F5D37"/>
    <w:rsid w:val="000F7E51"/>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EF"/>
    <w:rsid w:val="001558D8"/>
    <w:rsid w:val="001575B5"/>
    <w:rsid w:val="00157D14"/>
    <w:rsid w:val="001602A5"/>
    <w:rsid w:val="00160805"/>
    <w:rsid w:val="00160E07"/>
    <w:rsid w:val="00166625"/>
    <w:rsid w:val="00166BA4"/>
    <w:rsid w:val="00166D6B"/>
    <w:rsid w:val="00167D1F"/>
    <w:rsid w:val="00171C78"/>
    <w:rsid w:val="001725AA"/>
    <w:rsid w:val="00173A31"/>
    <w:rsid w:val="00176119"/>
    <w:rsid w:val="00182277"/>
    <w:rsid w:val="001841B8"/>
    <w:rsid w:val="001844B3"/>
    <w:rsid w:val="00186623"/>
    <w:rsid w:val="00191AF6"/>
    <w:rsid w:val="001A23D7"/>
    <w:rsid w:val="001A269F"/>
    <w:rsid w:val="001A4258"/>
    <w:rsid w:val="001A70C2"/>
    <w:rsid w:val="001B087C"/>
    <w:rsid w:val="001B396C"/>
    <w:rsid w:val="001B3CD8"/>
    <w:rsid w:val="001B3D50"/>
    <w:rsid w:val="001B3E7F"/>
    <w:rsid w:val="001B6ABA"/>
    <w:rsid w:val="001C0E3C"/>
    <w:rsid w:val="001C317B"/>
    <w:rsid w:val="001C452C"/>
    <w:rsid w:val="001C49CF"/>
    <w:rsid w:val="001C67A2"/>
    <w:rsid w:val="001D054B"/>
    <w:rsid w:val="001D509F"/>
    <w:rsid w:val="001D626C"/>
    <w:rsid w:val="001E10B2"/>
    <w:rsid w:val="001E7056"/>
    <w:rsid w:val="001E7803"/>
    <w:rsid w:val="001F0CCF"/>
    <w:rsid w:val="001F31EA"/>
    <w:rsid w:val="001F56D8"/>
    <w:rsid w:val="001F5DF8"/>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F9F"/>
    <w:rsid w:val="0022502A"/>
    <w:rsid w:val="00226CF8"/>
    <w:rsid w:val="00231021"/>
    <w:rsid w:val="00231BF0"/>
    <w:rsid w:val="002330DA"/>
    <w:rsid w:val="00233815"/>
    <w:rsid w:val="00233C69"/>
    <w:rsid w:val="0023538F"/>
    <w:rsid w:val="00235E0C"/>
    <w:rsid w:val="00242697"/>
    <w:rsid w:val="0024792E"/>
    <w:rsid w:val="00247AC7"/>
    <w:rsid w:val="00247B22"/>
    <w:rsid w:val="00251193"/>
    <w:rsid w:val="00251960"/>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47EA"/>
    <w:rsid w:val="002B4BFC"/>
    <w:rsid w:val="002B4D64"/>
    <w:rsid w:val="002B5817"/>
    <w:rsid w:val="002B62C6"/>
    <w:rsid w:val="002B74FF"/>
    <w:rsid w:val="002C022D"/>
    <w:rsid w:val="002C0D4F"/>
    <w:rsid w:val="002C3599"/>
    <w:rsid w:val="002D1F12"/>
    <w:rsid w:val="002D4DCD"/>
    <w:rsid w:val="002D4E29"/>
    <w:rsid w:val="002D5CAC"/>
    <w:rsid w:val="002D7897"/>
    <w:rsid w:val="002D7940"/>
    <w:rsid w:val="002E0FA0"/>
    <w:rsid w:val="002E23FC"/>
    <w:rsid w:val="002E39C6"/>
    <w:rsid w:val="002E69CF"/>
    <w:rsid w:val="002E7764"/>
    <w:rsid w:val="002F399A"/>
    <w:rsid w:val="002F401A"/>
    <w:rsid w:val="002F4ACE"/>
    <w:rsid w:val="002F4DB3"/>
    <w:rsid w:val="002F6B57"/>
    <w:rsid w:val="003017D4"/>
    <w:rsid w:val="00305A16"/>
    <w:rsid w:val="00305DFA"/>
    <w:rsid w:val="00305F21"/>
    <w:rsid w:val="00311745"/>
    <w:rsid w:val="00311E7B"/>
    <w:rsid w:val="00312A60"/>
    <w:rsid w:val="00314755"/>
    <w:rsid w:val="0031587F"/>
    <w:rsid w:val="00321DD5"/>
    <w:rsid w:val="00325F85"/>
    <w:rsid w:val="00327394"/>
    <w:rsid w:val="003320DB"/>
    <w:rsid w:val="0033270E"/>
    <w:rsid w:val="003342E3"/>
    <w:rsid w:val="00335E18"/>
    <w:rsid w:val="00336072"/>
    <w:rsid w:val="00337033"/>
    <w:rsid w:val="00341AAC"/>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5118"/>
    <w:rsid w:val="00375316"/>
    <w:rsid w:val="003770EF"/>
    <w:rsid w:val="0038146C"/>
    <w:rsid w:val="0038440E"/>
    <w:rsid w:val="00392915"/>
    <w:rsid w:val="00393D25"/>
    <w:rsid w:val="00394D6F"/>
    <w:rsid w:val="003A0ADD"/>
    <w:rsid w:val="003A2794"/>
    <w:rsid w:val="003A6DFA"/>
    <w:rsid w:val="003B0E48"/>
    <w:rsid w:val="003B3135"/>
    <w:rsid w:val="003B4723"/>
    <w:rsid w:val="003B5FA6"/>
    <w:rsid w:val="003B6281"/>
    <w:rsid w:val="003B6A2E"/>
    <w:rsid w:val="003B7CE5"/>
    <w:rsid w:val="003C2B99"/>
    <w:rsid w:val="003C4943"/>
    <w:rsid w:val="003C73E7"/>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4403C"/>
    <w:rsid w:val="00450155"/>
    <w:rsid w:val="00451434"/>
    <w:rsid w:val="00451873"/>
    <w:rsid w:val="00455322"/>
    <w:rsid w:val="004553BF"/>
    <w:rsid w:val="004565F3"/>
    <w:rsid w:val="00456D9B"/>
    <w:rsid w:val="00461844"/>
    <w:rsid w:val="004635A6"/>
    <w:rsid w:val="00464543"/>
    <w:rsid w:val="004672FC"/>
    <w:rsid w:val="00467DA9"/>
    <w:rsid w:val="00467ED3"/>
    <w:rsid w:val="00470430"/>
    <w:rsid w:val="0047096D"/>
    <w:rsid w:val="004723E9"/>
    <w:rsid w:val="004725D3"/>
    <w:rsid w:val="004740B5"/>
    <w:rsid w:val="00474A5B"/>
    <w:rsid w:val="00475757"/>
    <w:rsid w:val="004854FF"/>
    <w:rsid w:val="00485DB0"/>
    <w:rsid w:val="004910E3"/>
    <w:rsid w:val="00492C92"/>
    <w:rsid w:val="00493C9D"/>
    <w:rsid w:val="00494A45"/>
    <w:rsid w:val="00496274"/>
    <w:rsid w:val="004A1301"/>
    <w:rsid w:val="004A1F38"/>
    <w:rsid w:val="004A2E27"/>
    <w:rsid w:val="004A302B"/>
    <w:rsid w:val="004A331C"/>
    <w:rsid w:val="004A57C5"/>
    <w:rsid w:val="004A60BD"/>
    <w:rsid w:val="004A6AB6"/>
    <w:rsid w:val="004B2351"/>
    <w:rsid w:val="004B7C5F"/>
    <w:rsid w:val="004C1165"/>
    <w:rsid w:val="004C27F7"/>
    <w:rsid w:val="004C5709"/>
    <w:rsid w:val="004D5611"/>
    <w:rsid w:val="004D5FFD"/>
    <w:rsid w:val="004D73CB"/>
    <w:rsid w:val="004D7EFC"/>
    <w:rsid w:val="004E48E9"/>
    <w:rsid w:val="004E528A"/>
    <w:rsid w:val="004F2982"/>
    <w:rsid w:val="004F6BE6"/>
    <w:rsid w:val="004F75CF"/>
    <w:rsid w:val="00504812"/>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6C5D"/>
    <w:rsid w:val="00550019"/>
    <w:rsid w:val="005514E8"/>
    <w:rsid w:val="00552376"/>
    <w:rsid w:val="0055697F"/>
    <w:rsid w:val="00556E66"/>
    <w:rsid w:val="005577B7"/>
    <w:rsid w:val="005617DA"/>
    <w:rsid w:val="00561B4B"/>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A77F7"/>
    <w:rsid w:val="005B468D"/>
    <w:rsid w:val="005B4B64"/>
    <w:rsid w:val="005B7497"/>
    <w:rsid w:val="005C18BB"/>
    <w:rsid w:val="005C4792"/>
    <w:rsid w:val="005D06F2"/>
    <w:rsid w:val="005D07E4"/>
    <w:rsid w:val="005D2675"/>
    <w:rsid w:val="005D5905"/>
    <w:rsid w:val="005D5E1C"/>
    <w:rsid w:val="005E71EB"/>
    <w:rsid w:val="005F0B1B"/>
    <w:rsid w:val="005F1ECA"/>
    <w:rsid w:val="005F5079"/>
    <w:rsid w:val="005F5B97"/>
    <w:rsid w:val="0060107B"/>
    <w:rsid w:val="00601542"/>
    <w:rsid w:val="006021C1"/>
    <w:rsid w:val="006046A7"/>
    <w:rsid w:val="00606B27"/>
    <w:rsid w:val="006136CE"/>
    <w:rsid w:val="00614710"/>
    <w:rsid w:val="00616F3C"/>
    <w:rsid w:val="006214EF"/>
    <w:rsid w:val="00622AA9"/>
    <w:rsid w:val="00622E24"/>
    <w:rsid w:val="00622F93"/>
    <w:rsid w:val="00626752"/>
    <w:rsid w:val="00627B7D"/>
    <w:rsid w:val="006304A7"/>
    <w:rsid w:val="00631391"/>
    <w:rsid w:val="00633850"/>
    <w:rsid w:val="00637544"/>
    <w:rsid w:val="006450DC"/>
    <w:rsid w:val="006459C4"/>
    <w:rsid w:val="0065074A"/>
    <w:rsid w:val="00652250"/>
    <w:rsid w:val="00652AEE"/>
    <w:rsid w:val="006534F2"/>
    <w:rsid w:val="006548CA"/>
    <w:rsid w:val="00656101"/>
    <w:rsid w:val="00656B5A"/>
    <w:rsid w:val="006600DF"/>
    <w:rsid w:val="006603B0"/>
    <w:rsid w:val="00660FD8"/>
    <w:rsid w:val="0066267B"/>
    <w:rsid w:val="006654C9"/>
    <w:rsid w:val="00665EE3"/>
    <w:rsid w:val="006668B0"/>
    <w:rsid w:val="00667D20"/>
    <w:rsid w:val="00670A6B"/>
    <w:rsid w:val="00673E6B"/>
    <w:rsid w:val="00674AFB"/>
    <w:rsid w:val="0067570D"/>
    <w:rsid w:val="00676D80"/>
    <w:rsid w:val="006777A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034"/>
    <w:rsid w:val="006B43F2"/>
    <w:rsid w:val="006B66EE"/>
    <w:rsid w:val="006B7D80"/>
    <w:rsid w:val="006C042A"/>
    <w:rsid w:val="006C4030"/>
    <w:rsid w:val="006C4B6B"/>
    <w:rsid w:val="006C55D8"/>
    <w:rsid w:val="006C6DDE"/>
    <w:rsid w:val="006D10EF"/>
    <w:rsid w:val="006D1724"/>
    <w:rsid w:val="006E1012"/>
    <w:rsid w:val="006E25E8"/>
    <w:rsid w:val="006E2878"/>
    <w:rsid w:val="006E5C2B"/>
    <w:rsid w:val="006F1537"/>
    <w:rsid w:val="006F166E"/>
    <w:rsid w:val="006F4B10"/>
    <w:rsid w:val="006F6F54"/>
    <w:rsid w:val="006F743A"/>
    <w:rsid w:val="00706791"/>
    <w:rsid w:val="00710792"/>
    <w:rsid w:val="007117B9"/>
    <w:rsid w:val="00721AEA"/>
    <w:rsid w:val="00722DA7"/>
    <w:rsid w:val="00723DBB"/>
    <w:rsid w:val="0072473F"/>
    <w:rsid w:val="00730CF9"/>
    <w:rsid w:val="0073305B"/>
    <w:rsid w:val="00734326"/>
    <w:rsid w:val="00734FDC"/>
    <w:rsid w:val="007350BD"/>
    <w:rsid w:val="0074164F"/>
    <w:rsid w:val="00741905"/>
    <w:rsid w:val="00741AF7"/>
    <w:rsid w:val="00746AAA"/>
    <w:rsid w:val="00750F12"/>
    <w:rsid w:val="007510F6"/>
    <w:rsid w:val="00752D91"/>
    <w:rsid w:val="0075703F"/>
    <w:rsid w:val="00760CCD"/>
    <w:rsid w:val="007612A6"/>
    <w:rsid w:val="007656E2"/>
    <w:rsid w:val="007706BE"/>
    <w:rsid w:val="00771351"/>
    <w:rsid w:val="00772E3D"/>
    <w:rsid w:val="0077546D"/>
    <w:rsid w:val="0077641C"/>
    <w:rsid w:val="00780F94"/>
    <w:rsid w:val="00787D61"/>
    <w:rsid w:val="0079066D"/>
    <w:rsid w:val="00791272"/>
    <w:rsid w:val="007969CF"/>
    <w:rsid w:val="007A1170"/>
    <w:rsid w:val="007A1384"/>
    <w:rsid w:val="007A4D2D"/>
    <w:rsid w:val="007B4086"/>
    <w:rsid w:val="007B532C"/>
    <w:rsid w:val="007C17A8"/>
    <w:rsid w:val="007C63BF"/>
    <w:rsid w:val="007C6AB4"/>
    <w:rsid w:val="007D0412"/>
    <w:rsid w:val="007D2C2B"/>
    <w:rsid w:val="007D43EE"/>
    <w:rsid w:val="007D7E9C"/>
    <w:rsid w:val="007E2434"/>
    <w:rsid w:val="007E3298"/>
    <w:rsid w:val="007E51D6"/>
    <w:rsid w:val="007E5CD2"/>
    <w:rsid w:val="007F174A"/>
    <w:rsid w:val="00801C80"/>
    <w:rsid w:val="00803284"/>
    <w:rsid w:val="00804A9E"/>
    <w:rsid w:val="008068DE"/>
    <w:rsid w:val="00811F87"/>
    <w:rsid w:val="00812F97"/>
    <w:rsid w:val="008147B7"/>
    <w:rsid w:val="00821E64"/>
    <w:rsid w:val="00821F87"/>
    <w:rsid w:val="008241A3"/>
    <w:rsid w:val="00827FDC"/>
    <w:rsid w:val="0083190A"/>
    <w:rsid w:val="00833A38"/>
    <w:rsid w:val="0083668F"/>
    <w:rsid w:val="008369B1"/>
    <w:rsid w:val="00840780"/>
    <w:rsid w:val="00842BE6"/>
    <w:rsid w:val="00842EE7"/>
    <w:rsid w:val="0084500A"/>
    <w:rsid w:val="008478B4"/>
    <w:rsid w:val="00847E05"/>
    <w:rsid w:val="00850C9E"/>
    <w:rsid w:val="00852219"/>
    <w:rsid w:val="00855837"/>
    <w:rsid w:val="00857C05"/>
    <w:rsid w:val="0086173D"/>
    <w:rsid w:val="00862D0E"/>
    <w:rsid w:val="008637D3"/>
    <w:rsid w:val="00864F75"/>
    <w:rsid w:val="008659AB"/>
    <w:rsid w:val="00865E3B"/>
    <w:rsid w:val="008700D0"/>
    <w:rsid w:val="00870903"/>
    <w:rsid w:val="0087290E"/>
    <w:rsid w:val="00880C90"/>
    <w:rsid w:val="0088778C"/>
    <w:rsid w:val="00887BC3"/>
    <w:rsid w:val="00891BD8"/>
    <w:rsid w:val="00891CCA"/>
    <w:rsid w:val="00892191"/>
    <w:rsid w:val="00895EED"/>
    <w:rsid w:val="008964CB"/>
    <w:rsid w:val="008A115B"/>
    <w:rsid w:val="008A1960"/>
    <w:rsid w:val="008A1F3B"/>
    <w:rsid w:val="008A58C7"/>
    <w:rsid w:val="008A64BE"/>
    <w:rsid w:val="008B2291"/>
    <w:rsid w:val="008B3051"/>
    <w:rsid w:val="008B3863"/>
    <w:rsid w:val="008B5B5D"/>
    <w:rsid w:val="008B6029"/>
    <w:rsid w:val="008B65BB"/>
    <w:rsid w:val="008B69B1"/>
    <w:rsid w:val="008C201E"/>
    <w:rsid w:val="008C21CF"/>
    <w:rsid w:val="008C4B93"/>
    <w:rsid w:val="008D2B6F"/>
    <w:rsid w:val="008D3DD0"/>
    <w:rsid w:val="008D7F84"/>
    <w:rsid w:val="008E0F12"/>
    <w:rsid w:val="008E1326"/>
    <w:rsid w:val="008E27DA"/>
    <w:rsid w:val="008E36AA"/>
    <w:rsid w:val="008E67F0"/>
    <w:rsid w:val="008F14AF"/>
    <w:rsid w:val="008F16A8"/>
    <w:rsid w:val="008F5F40"/>
    <w:rsid w:val="008F645A"/>
    <w:rsid w:val="008F6D9A"/>
    <w:rsid w:val="00902F35"/>
    <w:rsid w:val="00904D37"/>
    <w:rsid w:val="00911FFB"/>
    <w:rsid w:val="00912D2F"/>
    <w:rsid w:val="00920172"/>
    <w:rsid w:val="00920BDB"/>
    <w:rsid w:val="0092165D"/>
    <w:rsid w:val="009235A1"/>
    <w:rsid w:val="00923FCA"/>
    <w:rsid w:val="00931A94"/>
    <w:rsid w:val="00934A15"/>
    <w:rsid w:val="009369F8"/>
    <w:rsid w:val="00941F93"/>
    <w:rsid w:val="0094230B"/>
    <w:rsid w:val="00943676"/>
    <w:rsid w:val="009437AE"/>
    <w:rsid w:val="0094426B"/>
    <w:rsid w:val="00944569"/>
    <w:rsid w:val="00944C01"/>
    <w:rsid w:val="00944C1D"/>
    <w:rsid w:val="00945661"/>
    <w:rsid w:val="009461F6"/>
    <w:rsid w:val="00946897"/>
    <w:rsid w:val="0095016D"/>
    <w:rsid w:val="00951A8B"/>
    <w:rsid w:val="0095231D"/>
    <w:rsid w:val="0095745E"/>
    <w:rsid w:val="009602D5"/>
    <w:rsid w:val="0096085B"/>
    <w:rsid w:val="009613E2"/>
    <w:rsid w:val="009648AE"/>
    <w:rsid w:val="00967B0C"/>
    <w:rsid w:val="009716AA"/>
    <w:rsid w:val="00972E2D"/>
    <w:rsid w:val="00973A5D"/>
    <w:rsid w:val="009742CE"/>
    <w:rsid w:val="00974550"/>
    <w:rsid w:val="00975E3D"/>
    <w:rsid w:val="00976CAE"/>
    <w:rsid w:val="00977E29"/>
    <w:rsid w:val="00981CE8"/>
    <w:rsid w:val="009820ED"/>
    <w:rsid w:val="0098395B"/>
    <w:rsid w:val="00983C93"/>
    <w:rsid w:val="00985E2D"/>
    <w:rsid w:val="009874E9"/>
    <w:rsid w:val="00987631"/>
    <w:rsid w:val="00994027"/>
    <w:rsid w:val="009969CD"/>
    <w:rsid w:val="009A0977"/>
    <w:rsid w:val="009A2BC3"/>
    <w:rsid w:val="009A43B6"/>
    <w:rsid w:val="009A4EA9"/>
    <w:rsid w:val="009A7FC9"/>
    <w:rsid w:val="009B01D2"/>
    <w:rsid w:val="009B1350"/>
    <w:rsid w:val="009B3A23"/>
    <w:rsid w:val="009B67E2"/>
    <w:rsid w:val="009C1CD6"/>
    <w:rsid w:val="009C2CFD"/>
    <w:rsid w:val="009C2FBD"/>
    <w:rsid w:val="009C5CD5"/>
    <w:rsid w:val="009C65C0"/>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C90"/>
    <w:rsid w:val="00A403BC"/>
    <w:rsid w:val="00A4074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827A1"/>
    <w:rsid w:val="00A82AC4"/>
    <w:rsid w:val="00A8313D"/>
    <w:rsid w:val="00A84566"/>
    <w:rsid w:val="00A85391"/>
    <w:rsid w:val="00A85C67"/>
    <w:rsid w:val="00A8659D"/>
    <w:rsid w:val="00A923B8"/>
    <w:rsid w:val="00A97E21"/>
    <w:rsid w:val="00AA2F70"/>
    <w:rsid w:val="00AB1782"/>
    <w:rsid w:val="00AB2A50"/>
    <w:rsid w:val="00AB2B2F"/>
    <w:rsid w:val="00AB315A"/>
    <w:rsid w:val="00AB537B"/>
    <w:rsid w:val="00AB5551"/>
    <w:rsid w:val="00AC027C"/>
    <w:rsid w:val="00AC0B63"/>
    <w:rsid w:val="00AC0DC6"/>
    <w:rsid w:val="00AC230B"/>
    <w:rsid w:val="00AC406B"/>
    <w:rsid w:val="00AD2645"/>
    <w:rsid w:val="00AE0CA2"/>
    <w:rsid w:val="00AE1D6E"/>
    <w:rsid w:val="00AE25E7"/>
    <w:rsid w:val="00AE2DAA"/>
    <w:rsid w:val="00AE6E5A"/>
    <w:rsid w:val="00AF13CA"/>
    <w:rsid w:val="00B01A16"/>
    <w:rsid w:val="00B030AF"/>
    <w:rsid w:val="00B04DBB"/>
    <w:rsid w:val="00B065BF"/>
    <w:rsid w:val="00B06EE1"/>
    <w:rsid w:val="00B11056"/>
    <w:rsid w:val="00B113F5"/>
    <w:rsid w:val="00B120DA"/>
    <w:rsid w:val="00B12412"/>
    <w:rsid w:val="00B128B6"/>
    <w:rsid w:val="00B1308A"/>
    <w:rsid w:val="00B16BB1"/>
    <w:rsid w:val="00B1702B"/>
    <w:rsid w:val="00B20280"/>
    <w:rsid w:val="00B22CAD"/>
    <w:rsid w:val="00B234C4"/>
    <w:rsid w:val="00B261B2"/>
    <w:rsid w:val="00B30852"/>
    <w:rsid w:val="00B3482E"/>
    <w:rsid w:val="00B351F4"/>
    <w:rsid w:val="00B352D2"/>
    <w:rsid w:val="00B35536"/>
    <w:rsid w:val="00B4174F"/>
    <w:rsid w:val="00B42A00"/>
    <w:rsid w:val="00B44A4C"/>
    <w:rsid w:val="00B4512C"/>
    <w:rsid w:val="00B46ABA"/>
    <w:rsid w:val="00B5607F"/>
    <w:rsid w:val="00B56917"/>
    <w:rsid w:val="00B60097"/>
    <w:rsid w:val="00B645D9"/>
    <w:rsid w:val="00B65C83"/>
    <w:rsid w:val="00B72ABF"/>
    <w:rsid w:val="00B73CF5"/>
    <w:rsid w:val="00B77F17"/>
    <w:rsid w:val="00B801B0"/>
    <w:rsid w:val="00B8030E"/>
    <w:rsid w:val="00B824CA"/>
    <w:rsid w:val="00B83212"/>
    <w:rsid w:val="00B84730"/>
    <w:rsid w:val="00B8478F"/>
    <w:rsid w:val="00B911F3"/>
    <w:rsid w:val="00B92536"/>
    <w:rsid w:val="00B93845"/>
    <w:rsid w:val="00B94436"/>
    <w:rsid w:val="00B96ADB"/>
    <w:rsid w:val="00BA045A"/>
    <w:rsid w:val="00BA3A2C"/>
    <w:rsid w:val="00BB00B2"/>
    <w:rsid w:val="00BB1EE3"/>
    <w:rsid w:val="00BB27C2"/>
    <w:rsid w:val="00BC1205"/>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4D0"/>
    <w:rsid w:val="00C57AC1"/>
    <w:rsid w:val="00C57DFD"/>
    <w:rsid w:val="00C6017B"/>
    <w:rsid w:val="00C60FFC"/>
    <w:rsid w:val="00C62223"/>
    <w:rsid w:val="00C63783"/>
    <w:rsid w:val="00C71772"/>
    <w:rsid w:val="00C71F3E"/>
    <w:rsid w:val="00C72D2E"/>
    <w:rsid w:val="00C830AB"/>
    <w:rsid w:val="00C86A30"/>
    <w:rsid w:val="00C87D63"/>
    <w:rsid w:val="00C95549"/>
    <w:rsid w:val="00CA6A35"/>
    <w:rsid w:val="00CB0086"/>
    <w:rsid w:val="00CB2C41"/>
    <w:rsid w:val="00CB310C"/>
    <w:rsid w:val="00CC1799"/>
    <w:rsid w:val="00CC1EC2"/>
    <w:rsid w:val="00CC4DAC"/>
    <w:rsid w:val="00CC6B83"/>
    <w:rsid w:val="00CD1718"/>
    <w:rsid w:val="00CD1FBD"/>
    <w:rsid w:val="00CD2A84"/>
    <w:rsid w:val="00CD5CE8"/>
    <w:rsid w:val="00CE25F1"/>
    <w:rsid w:val="00CE37BB"/>
    <w:rsid w:val="00CE48DD"/>
    <w:rsid w:val="00CF24CA"/>
    <w:rsid w:val="00CF411C"/>
    <w:rsid w:val="00CF777E"/>
    <w:rsid w:val="00D04E35"/>
    <w:rsid w:val="00D054C9"/>
    <w:rsid w:val="00D06E24"/>
    <w:rsid w:val="00D072C7"/>
    <w:rsid w:val="00D07D6F"/>
    <w:rsid w:val="00D13CAE"/>
    <w:rsid w:val="00D1428B"/>
    <w:rsid w:val="00D160AA"/>
    <w:rsid w:val="00D21BDC"/>
    <w:rsid w:val="00D245A7"/>
    <w:rsid w:val="00D273A8"/>
    <w:rsid w:val="00D308C0"/>
    <w:rsid w:val="00D33BB2"/>
    <w:rsid w:val="00D34804"/>
    <w:rsid w:val="00D35265"/>
    <w:rsid w:val="00D374E7"/>
    <w:rsid w:val="00D37ABE"/>
    <w:rsid w:val="00D37D0C"/>
    <w:rsid w:val="00D41914"/>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772B9"/>
    <w:rsid w:val="00D812C4"/>
    <w:rsid w:val="00D821A3"/>
    <w:rsid w:val="00D8519B"/>
    <w:rsid w:val="00D86054"/>
    <w:rsid w:val="00D86504"/>
    <w:rsid w:val="00D8712F"/>
    <w:rsid w:val="00D936DC"/>
    <w:rsid w:val="00D96415"/>
    <w:rsid w:val="00DA1B76"/>
    <w:rsid w:val="00DA3E03"/>
    <w:rsid w:val="00DB0CCE"/>
    <w:rsid w:val="00DB3A64"/>
    <w:rsid w:val="00DB41E9"/>
    <w:rsid w:val="00DB4991"/>
    <w:rsid w:val="00DB5B6D"/>
    <w:rsid w:val="00DB6902"/>
    <w:rsid w:val="00DC051A"/>
    <w:rsid w:val="00DC0FD4"/>
    <w:rsid w:val="00DD0E97"/>
    <w:rsid w:val="00DD144B"/>
    <w:rsid w:val="00DD2CFD"/>
    <w:rsid w:val="00DD41D1"/>
    <w:rsid w:val="00DD48B1"/>
    <w:rsid w:val="00DD56DF"/>
    <w:rsid w:val="00DD5C5D"/>
    <w:rsid w:val="00DE32F2"/>
    <w:rsid w:val="00DE457A"/>
    <w:rsid w:val="00DE4870"/>
    <w:rsid w:val="00DE4E27"/>
    <w:rsid w:val="00DE68C9"/>
    <w:rsid w:val="00DE6F71"/>
    <w:rsid w:val="00DE6FE6"/>
    <w:rsid w:val="00DF016F"/>
    <w:rsid w:val="00DF1F03"/>
    <w:rsid w:val="00DF245A"/>
    <w:rsid w:val="00DF3D54"/>
    <w:rsid w:val="00DF5E70"/>
    <w:rsid w:val="00DF789D"/>
    <w:rsid w:val="00E0012E"/>
    <w:rsid w:val="00E00DC3"/>
    <w:rsid w:val="00E01856"/>
    <w:rsid w:val="00E07D2A"/>
    <w:rsid w:val="00E12608"/>
    <w:rsid w:val="00E1284F"/>
    <w:rsid w:val="00E14242"/>
    <w:rsid w:val="00E15E0D"/>
    <w:rsid w:val="00E16E2C"/>
    <w:rsid w:val="00E24724"/>
    <w:rsid w:val="00E249A6"/>
    <w:rsid w:val="00E272C0"/>
    <w:rsid w:val="00E27911"/>
    <w:rsid w:val="00E342DD"/>
    <w:rsid w:val="00E37346"/>
    <w:rsid w:val="00E408DF"/>
    <w:rsid w:val="00E42220"/>
    <w:rsid w:val="00E427BD"/>
    <w:rsid w:val="00E44732"/>
    <w:rsid w:val="00E4646A"/>
    <w:rsid w:val="00E46CD9"/>
    <w:rsid w:val="00E47BF9"/>
    <w:rsid w:val="00E513A6"/>
    <w:rsid w:val="00E51651"/>
    <w:rsid w:val="00E52B74"/>
    <w:rsid w:val="00E5431E"/>
    <w:rsid w:val="00E54787"/>
    <w:rsid w:val="00E55254"/>
    <w:rsid w:val="00E5534D"/>
    <w:rsid w:val="00E563DF"/>
    <w:rsid w:val="00E5684A"/>
    <w:rsid w:val="00E6768E"/>
    <w:rsid w:val="00E70CF4"/>
    <w:rsid w:val="00E72C0C"/>
    <w:rsid w:val="00E72C6A"/>
    <w:rsid w:val="00E73793"/>
    <w:rsid w:val="00E73964"/>
    <w:rsid w:val="00E75DF0"/>
    <w:rsid w:val="00E77AC5"/>
    <w:rsid w:val="00E801DE"/>
    <w:rsid w:val="00E8230E"/>
    <w:rsid w:val="00E82DF1"/>
    <w:rsid w:val="00E85599"/>
    <w:rsid w:val="00E8679F"/>
    <w:rsid w:val="00E90C95"/>
    <w:rsid w:val="00E93213"/>
    <w:rsid w:val="00E937BE"/>
    <w:rsid w:val="00E94928"/>
    <w:rsid w:val="00E95000"/>
    <w:rsid w:val="00E9543F"/>
    <w:rsid w:val="00E9579E"/>
    <w:rsid w:val="00E95BAC"/>
    <w:rsid w:val="00E95EBA"/>
    <w:rsid w:val="00E96CCE"/>
    <w:rsid w:val="00EA0560"/>
    <w:rsid w:val="00EA057F"/>
    <w:rsid w:val="00EA60D9"/>
    <w:rsid w:val="00EB430C"/>
    <w:rsid w:val="00EB51A7"/>
    <w:rsid w:val="00EB5EC4"/>
    <w:rsid w:val="00EC0BE0"/>
    <w:rsid w:val="00EC33C8"/>
    <w:rsid w:val="00EC341A"/>
    <w:rsid w:val="00EC4992"/>
    <w:rsid w:val="00EC6FDB"/>
    <w:rsid w:val="00ED72F7"/>
    <w:rsid w:val="00ED7349"/>
    <w:rsid w:val="00ED73DC"/>
    <w:rsid w:val="00ED7F10"/>
    <w:rsid w:val="00EE07DB"/>
    <w:rsid w:val="00EE1529"/>
    <w:rsid w:val="00EE2117"/>
    <w:rsid w:val="00EE2EAC"/>
    <w:rsid w:val="00EE4B8A"/>
    <w:rsid w:val="00EE76C8"/>
    <w:rsid w:val="00EE7E0A"/>
    <w:rsid w:val="00EF1971"/>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3C98"/>
    <w:rsid w:val="00F44B34"/>
    <w:rsid w:val="00F451AA"/>
    <w:rsid w:val="00F50892"/>
    <w:rsid w:val="00F559B5"/>
    <w:rsid w:val="00F5674F"/>
    <w:rsid w:val="00F576DA"/>
    <w:rsid w:val="00F57F17"/>
    <w:rsid w:val="00F60279"/>
    <w:rsid w:val="00F608E3"/>
    <w:rsid w:val="00F60D96"/>
    <w:rsid w:val="00F65AD5"/>
    <w:rsid w:val="00F721EA"/>
    <w:rsid w:val="00F72718"/>
    <w:rsid w:val="00F739CC"/>
    <w:rsid w:val="00F74552"/>
    <w:rsid w:val="00F77AE4"/>
    <w:rsid w:val="00F77ECA"/>
    <w:rsid w:val="00F8074B"/>
    <w:rsid w:val="00F83AC8"/>
    <w:rsid w:val="00F84847"/>
    <w:rsid w:val="00F84A8F"/>
    <w:rsid w:val="00F93477"/>
    <w:rsid w:val="00F94B64"/>
    <w:rsid w:val="00F94C1D"/>
    <w:rsid w:val="00F95AA0"/>
    <w:rsid w:val="00F963B0"/>
    <w:rsid w:val="00F9796B"/>
    <w:rsid w:val="00F97A80"/>
    <w:rsid w:val="00F97D31"/>
    <w:rsid w:val="00FA2E02"/>
    <w:rsid w:val="00FA3319"/>
    <w:rsid w:val="00FA54E0"/>
    <w:rsid w:val="00FA6002"/>
    <w:rsid w:val="00FA676C"/>
    <w:rsid w:val="00FA6EB0"/>
    <w:rsid w:val="00FA7AC9"/>
    <w:rsid w:val="00FA7CCA"/>
    <w:rsid w:val="00FB1946"/>
    <w:rsid w:val="00FB3915"/>
    <w:rsid w:val="00FB3DBE"/>
    <w:rsid w:val="00FB4603"/>
    <w:rsid w:val="00FB56BE"/>
    <w:rsid w:val="00FB5E1F"/>
    <w:rsid w:val="00FB663B"/>
    <w:rsid w:val="00FC04C8"/>
    <w:rsid w:val="00FC0721"/>
    <w:rsid w:val="00FC31A7"/>
    <w:rsid w:val="00FC348A"/>
    <w:rsid w:val="00FC5232"/>
    <w:rsid w:val="00FC61B0"/>
    <w:rsid w:val="00FD0463"/>
    <w:rsid w:val="00FD0E4B"/>
    <w:rsid w:val="00FD0F40"/>
    <w:rsid w:val="00FD1E41"/>
    <w:rsid w:val="00FD4BE6"/>
    <w:rsid w:val="00FD5315"/>
    <w:rsid w:val="00FD68BC"/>
    <w:rsid w:val="00FD785F"/>
    <w:rsid w:val="00FD7F19"/>
    <w:rsid w:val="00FE0E19"/>
    <w:rsid w:val="00FE1399"/>
    <w:rsid w:val="00FE1762"/>
    <w:rsid w:val="00FE458C"/>
    <w:rsid w:val="00FE4805"/>
    <w:rsid w:val="00FE73E9"/>
    <w:rsid w:val="00FF0185"/>
    <w:rsid w:val="00FF1717"/>
    <w:rsid w:val="00FF4CFD"/>
    <w:rsid w:val="00FF592D"/>
    <w:rsid w:val="00FF6C10"/>
    <w:rsid w:val="00FF7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50"/>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do Informacji - wzór Oświadczenia dot. ZUS i US.docx</dmsv2BaseFileName>
    <dmsv2BaseDisplayName xmlns="http://schemas.microsoft.com/sharepoint/v3">Zał. 2 do Informacji - wzór Oświadczenia dot. ZUS i US</dmsv2BaseDisplayName>
    <dmsv2SWPP2ObjectNumber xmlns="http://schemas.microsoft.com/sharepoint/v3">POST/EKO/EKO/FZ/00106/2025                        </dmsv2SWPP2ObjectNumber>
    <dmsv2SWPP2SumMD5 xmlns="http://schemas.microsoft.com/sharepoint/v3">31a9f007512d2ad6781eb7aaec85d959</dmsv2SWPP2SumMD5>
    <dmsv2BaseMoved xmlns="http://schemas.microsoft.com/sharepoint/v3">false</dmsv2BaseMoved>
    <dmsv2BaseIsSensitive xmlns="http://schemas.microsoft.com/sharepoint/v3">true</dmsv2BaseIsSensitive>
    <dmsv2SWPP2IDSWPP2 xmlns="http://schemas.microsoft.com/sharepoint/v3">701512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24027172</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JEUP5JKVCYQC-1133723987-26071</_dlc_DocId>
    <_dlc_DocIdUrl xmlns="a19cb1c7-c5c7-46d4-85ae-d83685407bba">
      <Url>https://swpp2.dms.gkpge.pl/sites/41/_layouts/15/DocIdRedir.aspx?ID=JEUP5JKVCYQC-1133723987-26071</Url>
      <Description>JEUP5JKVCYQC-1133723987-26071</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1D3BE4B-C920-4783-80CC-199AED71087E}"/>
</file>

<file path=customXml/itemProps3.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4.xml><?xml version="1.0" encoding="utf-8"?>
<ds:datastoreItem xmlns:ds="http://schemas.openxmlformats.org/officeDocument/2006/customXml" ds:itemID="{53AB16BF-35FA-40AE-AE6C-AB4667BE6ED1}"/>
</file>

<file path=customXml/itemProps5.xml><?xml version="1.0" encoding="utf-8"?>
<ds:datastoreItem xmlns:ds="http://schemas.openxmlformats.org/officeDocument/2006/customXml" ds:itemID="{3B1D090F-3D34-44FF-B862-030FED3942D0}"/>
</file>

<file path=docProps/app.xml><?xml version="1.0" encoding="utf-8"?>
<Properties xmlns="http://schemas.openxmlformats.org/officeDocument/2006/extended-properties" xmlns:vt="http://schemas.openxmlformats.org/officeDocument/2006/docPropsVTypes">
  <Template>Normal.dotm</Template>
  <TotalTime>8</TotalTime>
  <Pages>1</Pages>
  <Words>148</Words>
  <Characters>892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Gołofit Kamil [PGE Ekoserwis S.A.]</cp:lastModifiedBy>
  <cp:revision>13</cp:revision>
  <cp:lastPrinted>2022-07-06T05:34:00Z</cp:lastPrinted>
  <dcterms:created xsi:type="dcterms:W3CDTF">2025-04-09T11:50:00Z</dcterms:created>
  <dcterms:modified xsi:type="dcterms:W3CDTF">2025-09-19T10:12:00Z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2025-05-14T11:17:57Z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66611681-3406-4703-80e1-37b0c4f536eb</vt:lpwstr>
  </property>
  <property fmtid="{D5CDD505-2E9C-101B-9397-08002B2CF9AE}" pid="9" name="MSIP_Label_66b5d990-821a-4d41-b503-280f184b2126_ContentBits">
    <vt:lpwstr>0</vt:lpwstr>
  </property>
  <property fmtid="{D5CDD505-2E9C-101B-9397-08002B2CF9AE}" pid="10" name="_dlc_DocIdItemGuid">
    <vt:lpwstr>07ec310c-4680-46a9-978d-a9a382796e57</vt:lpwstr>
  </property>
</Properties>
</file>